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62" w:rsidRDefault="001B0B62" w:rsidP="00195C22">
      <w:pPr>
        <w:jc w:val="center"/>
        <w:rPr>
          <w:color w:val="000000"/>
        </w:rPr>
      </w:pPr>
    </w:p>
    <w:p w:rsidR="001B0B62" w:rsidRDefault="001B0B62" w:rsidP="001B0B62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87D93" w:rsidRPr="00187D93" w:rsidRDefault="00187D93" w:rsidP="00CC57C0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 w:bidi="en-US"/>
        </w:rPr>
      </w:pPr>
      <w:r w:rsidRPr="00187D93">
        <w:rPr>
          <w:rFonts w:eastAsia="SimSun"/>
          <w:bCs/>
          <w:kern w:val="28"/>
          <w:sz w:val="28"/>
          <w:szCs w:val="28"/>
          <w:lang w:eastAsia="en-US" w:bidi="en-US"/>
        </w:rPr>
        <w:t xml:space="preserve">   </w:t>
      </w: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438"/>
        <w:gridCol w:w="3287"/>
        <w:gridCol w:w="3287"/>
      </w:tblGrid>
      <w:tr w:rsidR="006E1ED7" w:rsidTr="006E1ED7">
        <w:tc>
          <w:tcPr>
            <w:tcW w:w="3552" w:type="dxa"/>
            <w:hideMark/>
          </w:tcPr>
          <w:p w:rsidR="006E1ED7" w:rsidRDefault="006E1ED7" w:rsidP="00A41BDC">
            <w:pPr>
              <w:jc w:val="both"/>
            </w:pPr>
            <w:r>
              <w:t xml:space="preserve">     «Рассмотрено»</w:t>
            </w:r>
          </w:p>
          <w:p w:rsidR="006E1ED7" w:rsidRDefault="006E1ED7" w:rsidP="00A41BDC">
            <w:pPr>
              <w:jc w:val="both"/>
            </w:pPr>
            <w:r>
              <w:t xml:space="preserve">Руководитель МО       </w:t>
            </w:r>
          </w:p>
          <w:p w:rsidR="006E1ED7" w:rsidRDefault="006E1ED7" w:rsidP="00A41BDC">
            <w:pPr>
              <w:jc w:val="both"/>
            </w:pPr>
            <w:proofErr w:type="spellStart"/>
            <w:r>
              <w:t>МБОУ</w:t>
            </w:r>
            <w:proofErr w:type="gramStart"/>
            <w:r>
              <w:t>«</w:t>
            </w:r>
            <w:r>
              <w:rPr>
                <w:u w:val="single"/>
              </w:rPr>
              <w:t>С</w:t>
            </w:r>
            <w:proofErr w:type="gramEnd"/>
            <w:r>
              <w:rPr>
                <w:u w:val="single"/>
              </w:rPr>
              <w:t>тарокакерлинская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сош</w:t>
            </w:r>
            <w:proofErr w:type="spellEnd"/>
            <w:r>
              <w:t xml:space="preserve">» </w:t>
            </w:r>
          </w:p>
          <w:p w:rsidR="006E1ED7" w:rsidRDefault="006E1ED7" w:rsidP="00A41BDC">
            <w:pPr>
              <w:jc w:val="both"/>
            </w:pPr>
            <w:r>
              <w:t xml:space="preserve">________ </w:t>
            </w:r>
            <w:proofErr w:type="spellStart"/>
            <w:r>
              <w:t>Сабирзянова</w:t>
            </w:r>
            <w:proofErr w:type="spellEnd"/>
            <w:r>
              <w:t xml:space="preserve"> Р.Ш.       </w:t>
            </w:r>
          </w:p>
          <w:p w:rsidR="006E1ED7" w:rsidRDefault="006E1ED7" w:rsidP="00A41BDC">
            <w:pPr>
              <w:jc w:val="both"/>
            </w:pPr>
            <w:r>
              <w:t xml:space="preserve">Протокол №1  </w:t>
            </w:r>
          </w:p>
          <w:p w:rsidR="006E1ED7" w:rsidRDefault="006E1ED7" w:rsidP="00A41BDC">
            <w:pPr>
              <w:jc w:val="both"/>
            </w:pPr>
            <w:r>
              <w:t xml:space="preserve">от «25   » августа </w:t>
            </w:r>
            <w:r>
              <w:rPr>
                <w:u w:val="single"/>
              </w:rPr>
              <w:t>2021</w:t>
            </w:r>
            <w:r>
              <w:t>г.</w:t>
            </w:r>
          </w:p>
        </w:tc>
        <w:tc>
          <w:tcPr>
            <w:tcW w:w="3552" w:type="dxa"/>
          </w:tcPr>
          <w:p w:rsidR="006E1ED7" w:rsidRDefault="006E1ED7" w:rsidP="00A41BDC">
            <w:pPr>
              <w:jc w:val="both"/>
            </w:pPr>
            <w:r>
              <w:t xml:space="preserve">     «Согласовано»</w:t>
            </w:r>
          </w:p>
          <w:p w:rsidR="006E1ED7" w:rsidRDefault="006E1ED7" w:rsidP="00A41BDC">
            <w:pPr>
              <w:jc w:val="both"/>
            </w:pPr>
            <w:r>
              <w:t>Заместитель директора по УР МБОУ «</w:t>
            </w:r>
            <w:proofErr w:type="spellStart"/>
            <w:r>
              <w:rPr>
                <w:u w:val="single"/>
              </w:rPr>
              <w:t>Старокакерлинская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сош</w:t>
            </w:r>
            <w:proofErr w:type="spellEnd"/>
            <w:r>
              <w:t xml:space="preserve">» </w:t>
            </w:r>
          </w:p>
          <w:p w:rsidR="006E1ED7" w:rsidRDefault="006E1ED7" w:rsidP="00A41BDC">
            <w:pPr>
              <w:jc w:val="both"/>
            </w:pPr>
            <w:r>
              <w:t xml:space="preserve"> </w:t>
            </w:r>
          </w:p>
          <w:p w:rsidR="006E1ED7" w:rsidRDefault="006E1ED7" w:rsidP="00A41BDC">
            <w:pPr>
              <w:jc w:val="both"/>
            </w:pPr>
            <w:r>
              <w:t xml:space="preserve">__________ </w:t>
            </w:r>
            <w:proofErr w:type="spellStart"/>
            <w:r>
              <w:rPr>
                <w:u w:val="single"/>
              </w:rPr>
              <w:t>Калимова</w:t>
            </w:r>
            <w:proofErr w:type="spellEnd"/>
            <w:r>
              <w:rPr>
                <w:u w:val="single"/>
              </w:rPr>
              <w:t xml:space="preserve"> Г.</w:t>
            </w:r>
            <w:proofErr w:type="gramStart"/>
            <w:r>
              <w:rPr>
                <w:u w:val="single"/>
              </w:rPr>
              <w:t>Р</w:t>
            </w:r>
            <w:proofErr w:type="gramEnd"/>
            <w:r>
              <w:t xml:space="preserve">     </w:t>
            </w:r>
          </w:p>
          <w:p w:rsidR="006E1ED7" w:rsidRDefault="006E1ED7" w:rsidP="00A41BDC">
            <w:pPr>
              <w:jc w:val="both"/>
            </w:pPr>
            <w:r>
              <w:t xml:space="preserve">«25 »  августа  </w:t>
            </w:r>
            <w:r>
              <w:rPr>
                <w:u w:val="single"/>
              </w:rPr>
              <w:t>2021</w:t>
            </w:r>
            <w:r>
              <w:t xml:space="preserve"> г.   </w:t>
            </w:r>
          </w:p>
          <w:p w:rsidR="006E1ED7" w:rsidRDefault="006E1ED7" w:rsidP="00A41BDC">
            <w:pPr>
              <w:jc w:val="both"/>
            </w:pPr>
          </w:p>
        </w:tc>
        <w:tc>
          <w:tcPr>
            <w:tcW w:w="3552" w:type="dxa"/>
            <w:hideMark/>
          </w:tcPr>
          <w:p w:rsidR="006E1ED7" w:rsidRDefault="006E1ED7" w:rsidP="00A41BDC">
            <w:pPr>
              <w:jc w:val="both"/>
            </w:pPr>
            <w:r>
              <w:t xml:space="preserve">     «Утверждаю»</w:t>
            </w:r>
          </w:p>
          <w:p w:rsidR="006E1ED7" w:rsidRDefault="006E1ED7" w:rsidP="00A41BDC">
            <w:pPr>
              <w:jc w:val="both"/>
            </w:pPr>
            <w:r>
              <w:t xml:space="preserve">Директор </w:t>
            </w:r>
          </w:p>
          <w:p w:rsidR="006E1ED7" w:rsidRDefault="006E1ED7" w:rsidP="00A41BDC">
            <w:pPr>
              <w:jc w:val="both"/>
            </w:pPr>
            <w:r>
              <w:t>МБОУ «</w:t>
            </w:r>
            <w:proofErr w:type="spellStart"/>
            <w:r>
              <w:rPr>
                <w:u w:val="single"/>
              </w:rPr>
              <w:t>Старокакерлинская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сош</w:t>
            </w:r>
            <w:proofErr w:type="spellEnd"/>
            <w:r>
              <w:t xml:space="preserve">» </w:t>
            </w:r>
          </w:p>
          <w:p w:rsidR="006E1ED7" w:rsidRDefault="006E1ED7" w:rsidP="00A41BDC">
            <w:pPr>
              <w:jc w:val="both"/>
            </w:pPr>
            <w:r>
              <w:t xml:space="preserve">_________ </w:t>
            </w:r>
            <w:r>
              <w:rPr>
                <w:u w:val="single"/>
              </w:rPr>
              <w:t>Хусаинов И.А.</w:t>
            </w:r>
            <w:r>
              <w:t xml:space="preserve">    </w:t>
            </w:r>
          </w:p>
          <w:p w:rsidR="006E1ED7" w:rsidRDefault="006E1ED7" w:rsidP="00A41BDC">
            <w:pPr>
              <w:jc w:val="both"/>
              <w:rPr>
                <w:u w:val="single"/>
              </w:rPr>
            </w:pPr>
            <w:r>
              <w:t>Приказ № 65</w:t>
            </w:r>
          </w:p>
          <w:p w:rsidR="006E1ED7" w:rsidRDefault="006E1ED7" w:rsidP="00A41BDC">
            <w:pPr>
              <w:jc w:val="both"/>
            </w:pPr>
            <w:r>
              <w:t>от «25</w:t>
            </w:r>
          </w:p>
          <w:p w:rsidR="006E1ED7" w:rsidRDefault="006E1ED7" w:rsidP="00A41BDC">
            <w:pPr>
              <w:jc w:val="both"/>
            </w:pPr>
            <w:r>
              <w:t xml:space="preserve">»  августа  </w:t>
            </w:r>
            <w:r>
              <w:rPr>
                <w:u w:val="single"/>
              </w:rPr>
              <w:t>2021</w:t>
            </w:r>
            <w:r>
              <w:t xml:space="preserve"> г.  </w:t>
            </w:r>
          </w:p>
        </w:tc>
      </w:tr>
    </w:tbl>
    <w:p w:rsidR="006E1ED7" w:rsidRDefault="006E1ED7" w:rsidP="006E1ED7">
      <w:pPr>
        <w:rPr>
          <w:sz w:val="28"/>
        </w:rPr>
      </w:pPr>
      <w:r>
        <w:rPr>
          <w:sz w:val="28"/>
        </w:rPr>
        <w:t xml:space="preserve">  </w:t>
      </w:r>
    </w:p>
    <w:p w:rsidR="006E1ED7" w:rsidRDefault="006E1ED7" w:rsidP="006E1ED7">
      <w:pPr>
        <w:jc w:val="center"/>
        <w:rPr>
          <w:b/>
          <w:sz w:val="36"/>
          <w:szCs w:val="36"/>
        </w:rPr>
      </w:pPr>
    </w:p>
    <w:p w:rsidR="006E1ED7" w:rsidRDefault="006E1ED7" w:rsidP="006E1ED7">
      <w:pPr>
        <w:jc w:val="center"/>
        <w:rPr>
          <w:b/>
          <w:sz w:val="36"/>
          <w:szCs w:val="36"/>
        </w:rPr>
      </w:pPr>
    </w:p>
    <w:p w:rsidR="006E1ED7" w:rsidRDefault="006E1ED7" w:rsidP="006E1ED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</w:t>
      </w:r>
    </w:p>
    <w:p w:rsidR="006E1ED7" w:rsidRDefault="006E1ED7" w:rsidP="006E1ED7">
      <w:pPr>
        <w:rPr>
          <w:b/>
          <w:sz w:val="36"/>
          <w:szCs w:val="36"/>
        </w:rPr>
      </w:pPr>
    </w:p>
    <w:p w:rsidR="006E1ED7" w:rsidRDefault="006E1ED7" w:rsidP="006E1E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6E1ED7" w:rsidRDefault="006E1ED7" w:rsidP="006E1E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внеурочной деятельности </w:t>
      </w:r>
      <w:r>
        <w:rPr>
          <w:b/>
          <w:sz w:val="32"/>
          <w:szCs w:val="32"/>
        </w:rPr>
        <w:t xml:space="preserve">      для </w:t>
      </w:r>
      <w:r>
        <w:rPr>
          <w:b/>
          <w:sz w:val="32"/>
          <w:szCs w:val="32"/>
          <w:u w:val="single"/>
        </w:rPr>
        <w:t xml:space="preserve"> 4 </w:t>
      </w:r>
      <w:r>
        <w:rPr>
          <w:b/>
          <w:sz w:val="32"/>
          <w:szCs w:val="32"/>
        </w:rPr>
        <w:t xml:space="preserve">-го класса </w:t>
      </w:r>
    </w:p>
    <w:p w:rsidR="006E1ED7" w:rsidRDefault="006E1ED7" w:rsidP="006E1ED7">
      <w:pPr>
        <w:spacing w:line="360" w:lineRule="auto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МБОУ </w:t>
      </w:r>
      <w:r>
        <w:rPr>
          <w:sz w:val="32"/>
          <w:szCs w:val="32"/>
        </w:rPr>
        <w:t>«</w:t>
      </w:r>
      <w:proofErr w:type="spellStart"/>
      <w:r>
        <w:rPr>
          <w:rFonts w:eastAsia="Calibri"/>
          <w:sz w:val="28"/>
          <w:szCs w:val="28"/>
          <w:u w:val="single"/>
          <w:lang w:eastAsia="en-US"/>
        </w:rPr>
        <w:t>Старокакерлинская</w:t>
      </w:r>
      <w:proofErr w:type="spellEnd"/>
      <w:r>
        <w:rPr>
          <w:rFonts w:eastAsia="Calibri"/>
          <w:sz w:val="28"/>
          <w:szCs w:val="28"/>
          <w:u w:val="single"/>
          <w:lang w:eastAsia="en-US"/>
        </w:rPr>
        <w:t xml:space="preserve"> средняя общеобразовательная школа</w:t>
      </w:r>
      <w:r>
        <w:rPr>
          <w:sz w:val="32"/>
          <w:szCs w:val="32"/>
        </w:rPr>
        <w:t xml:space="preserve">» </w:t>
      </w:r>
      <w:proofErr w:type="spellStart"/>
      <w:r>
        <w:rPr>
          <w:sz w:val="32"/>
          <w:szCs w:val="32"/>
        </w:rPr>
        <w:t>Дрожжановского</w:t>
      </w:r>
      <w:proofErr w:type="spellEnd"/>
      <w:r>
        <w:rPr>
          <w:sz w:val="32"/>
          <w:szCs w:val="32"/>
        </w:rPr>
        <w:t xml:space="preserve"> муниципального района Республики Татарстан</w:t>
      </w: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  <w:r>
        <w:rPr>
          <w:b/>
          <w:sz w:val="28"/>
        </w:rPr>
        <w:t xml:space="preserve">Учитель     </w:t>
      </w:r>
      <w:proofErr w:type="spellStart"/>
      <w:r>
        <w:rPr>
          <w:sz w:val="28"/>
        </w:rPr>
        <w:t>Галлямова</w:t>
      </w:r>
      <w:proofErr w:type="spellEnd"/>
      <w:r>
        <w:rPr>
          <w:sz w:val="28"/>
        </w:rPr>
        <w:t xml:space="preserve"> Галина </w:t>
      </w:r>
      <w:proofErr w:type="spellStart"/>
      <w:r>
        <w:rPr>
          <w:sz w:val="28"/>
        </w:rPr>
        <w:t>Нурулловна</w:t>
      </w:r>
      <w:proofErr w:type="spellEnd"/>
      <w:r>
        <w:rPr>
          <w:sz w:val="28"/>
        </w:rPr>
        <w:t xml:space="preserve"> </w:t>
      </w:r>
    </w:p>
    <w:p w:rsidR="006E1ED7" w:rsidRDefault="006E1ED7" w:rsidP="006E1ED7">
      <w:pPr>
        <w:spacing w:after="200" w:line="276" w:lineRule="auto"/>
        <w:ind w:left="-120"/>
        <w:jc w:val="center"/>
        <w:rPr>
          <w:bCs/>
          <w:sz w:val="28"/>
          <w:szCs w:val="28"/>
        </w:rPr>
      </w:pPr>
      <w:r>
        <w:rPr>
          <w:b/>
          <w:sz w:val="28"/>
        </w:rPr>
        <w:t xml:space="preserve">Категория: </w:t>
      </w:r>
      <w:r>
        <w:rPr>
          <w:bCs/>
          <w:sz w:val="28"/>
          <w:szCs w:val="28"/>
          <w:u w:val="single"/>
        </w:rPr>
        <w:t>учитель первой квалификационной категории</w:t>
      </w:r>
    </w:p>
    <w:p w:rsidR="006E1ED7" w:rsidRDefault="006E1ED7" w:rsidP="006E1ED7">
      <w:pPr>
        <w:ind w:left="-120"/>
        <w:jc w:val="center"/>
        <w:rPr>
          <w:bCs/>
          <w:sz w:val="28"/>
          <w:szCs w:val="28"/>
        </w:rPr>
      </w:pPr>
    </w:p>
    <w:p w:rsidR="006E1ED7" w:rsidRDefault="006E1ED7" w:rsidP="006E1ED7">
      <w:pPr>
        <w:jc w:val="center"/>
        <w:rPr>
          <w:sz w:val="28"/>
          <w:u w:val="single"/>
        </w:rPr>
      </w:pPr>
    </w:p>
    <w:p w:rsidR="006E1ED7" w:rsidRDefault="006E1ED7" w:rsidP="006E1ED7">
      <w:pPr>
        <w:jc w:val="right"/>
        <w:rPr>
          <w:sz w:val="28"/>
        </w:rPr>
      </w:pPr>
    </w:p>
    <w:p w:rsidR="006E1ED7" w:rsidRDefault="006E1ED7" w:rsidP="006E1ED7">
      <w:pPr>
        <w:rPr>
          <w:sz w:val="28"/>
        </w:rPr>
      </w:pPr>
    </w:p>
    <w:p w:rsidR="006E1ED7" w:rsidRDefault="006E1ED7" w:rsidP="006E1ED7">
      <w:pPr>
        <w:rPr>
          <w:sz w:val="28"/>
        </w:rPr>
      </w:pPr>
    </w:p>
    <w:p w:rsidR="006E1ED7" w:rsidRDefault="006E1ED7" w:rsidP="006E1ED7">
      <w:pPr>
        <w:rPr>
          <w:sz w:val="28"/>
        </w:rPr>
      </w:pPr>
    </w:p>
    <w:p w:rsidR="006E1ED7" w:rsidRDefault="006E1ED7" w:rsidP="006E1ED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Рассмотрено  на  заседании</w:t>
      </w:r>
    </w:p>
    <w:p w:rsidR="006E1ED7" w:rsidRDefault="006E1ED7" w:rsidP="006E1ED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Педагогического  совета </w:t>
      </w:r>
    </w:p>
    <w:p w:rsidR="006E1ED7" w:rsidRDefault="006E1ED7" w:rsidP="006E1ED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Протокол №1    </w:t>
      </w:r>
      <w:proofErr w:type="gramStart"/>
      <w:r>
        <w:rPr>
          <w:sz w:val="28"/>
        </w:rPr>
        <w:t>от</w:t>
      </w:r>
      <w:proofErr w:type="gramEnd"/>
    </w:p>
    <w:p w:rsidR="006E1ED7" w:rsidRDefault="006E1ED7" w:rsidP="006E1ED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« 25 » августа  </w:t>
      </w:r>
      <w:r>
        <w:rPr>
          <w:sz w:val="28"/>
          <w:u w:val="single"/>
        </w:rPr>
        <w:t>2021</w:t>
      </w:r>
      <w:r>
        <w:rPr>
          <w:sz w:val="28"/>
        </w:rPr>
        <w:t>г.</w:t>
      </w:r>
    </w:p>
    <w:p w:rsidR="006E1ED7" w:rsidRDefault="006E1ED7" w:rsidP="006E1ED7">
      <w:pPr>
        <w:rPr>
          <w:sz w:val="28"/>
        </w:rPr>
      </w:pPr>
    </w:p>
    <w:p w:rsidR="006E1ED7" w:rsidRDefault="006E1ED7" w:rsidP="006E1ED7">
      <w:pPr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  <w:r>
        <w:rPr>
          <w:sz w:val="28"/>
        </w:rPr>
        <w:t>2021/ 2022  учебный год</w:t>
      </w: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jc w:val="center"/>
        <w:rPr>
          <w:sz w:val="28"/>
        </w:rPr>
      </w:pPr>
    </w:p>
    <w:p w:rsidR="006E1ED7" w:rsidRDefault="006E1ED7" w:rsidP="006E1ED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87D93" w:rsidRPr="00187D93" w:rsidRDefault="00187D93" w:rsidP="00187D93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en-US" w:bidi="en-US"/>
        </w:rPr>
      </w:pPr>
      <w:bookmarkStart w:id="0" w:name="_GoBack"/>
      <w:bookmarkEnd w:id="0"/>
    </w:p>
    <w:p w:rsidR="00187D93" w:rsidRPr="00187D93" w:rsidRDefault="00187D93" w:rsidP="00187D93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en-US" w:bidi="en-US"/>
        </w:rPr>
      </w:pPr>
    </w:p>
    <w:p w:rsidR="00187D93" w:rsidRPr="00187D93" w:rsidRDefault="00187D93" w:rsidP="00187D93">
      <w:pPr>
        <w:shd w:val="clear" w:color="auto" w:fill="FFFFFF"/>
        <w:rPr>
          <w:b/>
          <w:bCs/>
          <w:color w:val="000000"/>
          <w:sz w:val="28"/>
          <w:szCs w:val="28"/>
          <w:lang w:eastAsia="en-US" w:bidi="en-US"/>
        </w:rPr>
      </w:pPr>
    </w:p>
    <w:p w:rsidR="00AF598F" w:rsidRPr="00D350CF" w:rsidRDefault="00D350CF" w:rsidP="00D350CF">
      <w:pPr>
        <w:jc w:val="center"/>
        <w:rPr>
          <w:b/>
          <w:sz w:val="32"/>
          <w:szCs w:val="32"/>
        </w:rPr>
      </w:pPr>
      <w:r w:rsidRPr="00187D93">
        <w:rPr>
          <w:b/>
          <w:sz w:val="32"/>
          <w:szCs w:val="32"/>
        </w:rPr>
        <w:t xml:space="preserve"> </w:t>
      </w:r>
      <w:r w:rsidR="00187D93" w:rsidRPr="00187D93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 xml:space="preserve">Мы патриоты </w:t>
      </w:r>
      <w:r w:rsidR="00187D93">
        <w:rPr>
          <w:b/>
          <w:sz w:val="32"/>
          <w:szCs w:val="32"/>
        </w:rPr>
        <w:t>России</w:t>
      </w:r>
      <w:r w:rsidR="00187D93" w:rsidRPr="00187D93">
        <w:rPr>
          <w:b/>
          <w:sz w:val="32"/>
          <w:szCs w:val="32"/>
        </w:rPr>
        <w:t>»</w:t>
      </w:r>
      <w:r w:rsidR="001D7D1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(духовно –нравственное направление)</w:t>
      </w:r>
    </w:p>
    <w:p w:rsidR="00675476" w:rsidRPr="00D350CF" w:rsidRDefault="001B529B" w:rsidP="003D228C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 xml:space="preserve">   </w:t>
      </w:r>
    </w:p>
    <w:p w:rsidR="00675476" w:rsidRDefault="00675476" w:rsidP="003D228C">
      <w:pPr>
        <w:jc w:val="both"/>
        <w:rPr>
          <w:b/>
          <w:bCs/>
          <w:color w:val="000000"/>
          <w:spacing w:val="-2"/>
          <w:sz w:val="25"/>
          <w:szCs w:val="25"/>
        </w:rPr>
      </w:pPr>
    </w:p>
    <w:p w:rsidR="00675476" w:rsidRDefault="00675476" w:rsidP="003D228C">
      <w:pPr>
        <w:jc w:val="both"/>
        <w:rPr>
          <w:b/>
          <w:bCs/>
          <w:color w:val="000000"/>
          <w:spacing w:val="-2"/>
          <w:sz w:val="25"/>
          <w:szCs w:val="25"/>
        </w:rPr>
      </w:pPr>
    </w:p>
    <w:p w:rsidR="00195C22" w:rsidRPr="00675476" w:rsidRDefault="00D350CF" w:rsidP="00675476">
      <w:pPr>
        <w:jc w:val="center"/>
        <w:rPr>
          <w:b/>
          <w:bCs/>
          <w:color w:val="000000"/>
          <w:spacing w:val="-2"/>
          <w:sz w:val="32"/>
          <w:szCs w:val="32"/>
        </w:rPr>
      </w:pPr>
      <w:r>
        <w:rPr>
          <w:b/>
          <w:bCs/>
          <w:color w:val="000000"/>
          <w:spacing w:val="-2"/>
          <w:sz w:val="32"/>
          <w:szCs w:val="32"/>
        </w:rPr>
        <w:t xml:space="preserve">Содержание </w:t>
      </w:r>
      <w:r w:rsidR="00195C22" w:rsidRPr="00675476">
        <w:rPr>
          <w:b/>
          <w:bCs/>
          <w:color w:val="000000"/>
          <w:spacing w:val="-2"/>
          <w:sz w:val="32"/>
          <w:szCs w:val="32"/>
        </w:rPr>
        <w:t xml:space="preserve"> программы:</w:t>
      </w:r>
    </w:p>
    <w:p w:rsidR="00A51C87" w:rsidRPr="00675476" w:rsidRDefault="00A51C87" w:rsidP="00675476">
      <w:pPr>
        <w:jc w:val="center"/>
        <w:rPr>
          <w:color w:val="000000"/>
          <w:sz w:val="32"/>
          <w:szCs w:val="32"/>
        </w:rPr>
      </w:pPr>
    </w:p>
    <w:p w:rsidR="002E44B0" w:rsidRPr="00675476" w:rsidRDefault="002E44B0" w:rsidP="000169A7">
      <w:pPr>
        <w:jc w:val="both"/>
        <w:rPr>
          <w:b/>
          <w:color w:val="000000"/>
          <w:sz w:val="28"/>
          <w:szCs w:val="28"/>
        </w:rPr>
      </w:pPr>
    </w:p>
    <w:p w:rsidR="00863E09" w:rsidRPr="00675476" w:rsidRDefault="00863E09" w:rsidP="000169A7">
      <w:pPr>
        <w:jc w:val="both"/>
        <w:rPr>
          <w:b/>
          <w:color w:val="000000"/>
          <w:sz w:val="28"/>
          <w:szCs w:val="28"/>
        </w:rPr>
      </w:pPr>
    </w:p>
    <w:p w:rsidR="00EF0A6E" w:rsidRPr="00675476" w:rsidRDefault="00EF0A6E" w:rsidP="00EF0A6E">
      <w:pPr>
        <w:jc w:val="both"/>
        <w:rPr>
          <w:color w:val="000000"/>
          <w:sz w:val="28"/>
          <w:szCs w:val="28"/>
        </w:rPr>
      </w:pPr>
      <w:r w:rsidRPr="00675476">
        <w:rPr>
          <w:bCs/>
          <w:color w:val="000000"/>
          <w:sz w:val="28"/>
          <w:szCs w:val="28"/>
        </w:rPr>
        <w:t>1.</w:t>
      </w:r>
      <w:r w:rsidRPr="00675476">
        <w:rPr>
          <w:b/>
          <w:bCs/>
          <w:color w:val="000000"/>
          <w:sz w:val="28"/>
          <w:szCs w:val="28"/>
        </w:rPr>
        <w:t xml:space="preserve"> </w:t>
      </w:r>
      <w:r w:rsidR="00A12985" w:rsidRPr="00675476">
        <w:rPr>
          <w:b/>
          <w:bCs/>
          <w:color w:val="000000"/>
          <w:sz w:val="28"/>
          <w:szCs w:val="28"/>
        </w:rPr>
        <w:t>«Я</w:t>
      </w:r>
      <w:r w:rsidR="00A12985" w:rsidRPr="00675476">
        <w:rPr>
          <w:rFonts w:cs="Arial"/>
          <w:b/>
          <w:bCs/>
          <w:color w:val="000000"/>
          <w:sz w:val="28"/>
          <w:szCs w:val="28"/>
        </w:rPr>
        <w:t xml:space="preserve"> </w:t>
      </w:r>
      <w:r w:rsidR="00A12985" w:rsidRPr="00675476">
        <w:rPr>
          <w:b/>
          <w:color w:val="000000"/>
          <w:sz w:val="28"/>
          <w:szCs w:val="28"/>
        </w:rPr>
        <w:t>и я</w:t>
      </w:r>
      <w:r w:rsidR="00A12985" w:rsidRPr="00675476">
        <w:rPr>
          <w:color w:val="000000"/>
          <w:sz w:val="28"/>
          <w:szCs w:val="28"/>
        </w:rPr>
        <w:t xml:space="preserve">». Формирование гражданского отношения к себе. </w:t>
      </w:r>
    </w:p>
    <w:p w:rsidR="00A12985" w:rsidRPr="00675476" w:rsidRDefault="00A12985" w:rsidP="00EF0A6E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Кто я? Какой я? Откуда я родом. «Хочу» и «надо».  Правила жизни. Правила счастливого человека. «Мож</w:t>
      </w:r>
      <w:r w:rsidRPr="00675476">
        <w:rPr>
          <w:color w:val="000000"/>
          <w:sz w:val="28"/>
          <w:szCs w:val="28"/>
        </w:rPr>
        <w:softHyphen/>
        <w:t>но» и «нельзя» в жизни. Мир моих интересов</w:t>
      </w:r>
    </w:p>
    <w:p w:rsidR="00A85B2A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2. «</w:t>
      </w:r>
      <w:r w:rsidRPr="00675476">
        <w:rPr>
          <w:b/>
          <w:color w:val="000000"/>
          <w:sz w:val="28"/>
          <w:szCs w:val="28"/>
        </w:rPr>
        <w:t>Я и семья</w:t>
      </w:r>
      <w:r w:rsidRPr="00675476">
        <w:rPr>
          <w:color w:val="000000"/>
          <w:sz w:val="28"/>
          <w:szCs w:val="28"/>
        </w:rPr>
        <w:t>». Формирование гражданского отношения к своей</w:t>
      </w:r>
      <w:r w:rsidR="00EF0A6E" w:rsidRPr="00675476">
        <w:rPr>
          <w:color w:val="000000"/>
          <w:sz w:val="28"/>
          <w:szCs w:val="28"/>
        </w:rPr>
        <w:t xml:space="preserve"> </w:t>
      </w:r>
      <w:r w:rsidRPr="00675476">
        <w:rPr>
          <w:color w:val="000000"/>
          <w:sz w:val="28"/>
          <w:szCs w:val="28"/>
        </w:rPr>
        <w:t>семье.</w:t>
      </w:r>
    </w:p>
    <w:p w:rsidR="00A85B2A" w:rsidRPr="00675476" w:rsidRDefault="0069605D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Панорама добрых дел.</w:t>
      </w:r>
      <w:r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Забота о родителях - дело совести каждого. Фотовыставка «Я и моя семья». Игры с младшим братом (сестрой). Мои се</w:t>
      </w:r>
      <w:r w:rsidR="00A12985" w:rsidRPr="00675476">
        <w:rPr>
          <w:color w:val="000000"/>
          <w:sz w:val="28"/>
          <w:szCs w:val="28"/>
        </w:rPr>
        <w:softHyphen/>
        <w:t>мейные обязанности.</w:t>
      </w:r>
      <w:r w:rsidRPr="00675476">
        <w:rPr>
          <w:color w:val="000000"/>
          <w:sz w:val="28"/>
          <w:szCs w:val="28"/>
        </w:rPr>
        <w:t xml:space="preserve"> </w:t>
      </w:r>
    </w:p>
    <w:p w:rsidR="00A12985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Конкурсы песен. Мини-проект. Оформление фотовыставки.</w:t>
      </w:r>
    </w:p>
    <w:p w:rsidR="00A85B2A" w:rsidRPr="00675476" w:rsidRDefault="00A85B2A" w:rsidP="00A85B2A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3.</w:t>
      </w:r>
      <w:r w:rsidR="00A12985" w:rsidRPr="00675476">
        <w:rPr>
          <w:color w:val="000000"/>
          <w:sz w:val="28"/>
          <w:szCs w:val="28"/>
        </w:rPr>
        <w:t>«</w:t>
      </w:r>
      <w:r w:rsidR="00A12985" w:rsidRPr="00675476">
        <w:rPr>
          <w:b/>
          <w:color w:val="000000"/>
          <w:sz w:val="28"/>
          <w:szCs w:val="28"/>
        </w:rPr>
        <w:t>Я и культура</w:t>
      </w:r>
      <w:r w:rsidR="008C4D80">
        <w:rPr>
          <w:color w:val="000000"/>
          <w:sz w:val="28"/>
          <w:szCs w:val="28"/>
        </w:rPr>
        <w:t>»</w:t>
      </w:r>
      <w:proofErr w:type="gramStart"/>
      <w:r w:rsidR="008C4D80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.</w:t>
      </w:r>
      <w:proofErr w:type="gramEnd"/>
      <w:r w:rsidR="00A12985" w:rsidRPr="00675476">
        <w:rPr>
          <w:color w:val="000000"/>
          <w:sz w:val="28"/>
          <w:szCs w:val="28"/>
        </w:rPr>
        <w:t xml:space="preserve"> Формирование отношения к искусству. </w:t>
      </w:r>
    </w:p>
    <w:p w:rsidR="00A12985" w:rsidRPr="00675476" w:rsidRDefault="00A12985" w:rsidP="00A85B2A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Знаменитые писатели и поэты. О красоте, моде и хорошем вкусе.</w:t>
      </w:r>
    </w:p>
    <w:p w:rsidR="00A85B59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Предметы быта в роли музыкальных инструмен</w:t>
      </w:r>
      <w:r w:rsidRPr="00675476">
        <w:rPr>
          <w:color w:val="000000"/>
          <w:sz w:val="28"/>
          <w:szCs w:val="28"/>
        </w:rPr>
        <w:softHyphen/>
        <w:t>тов. Музыкальный калейдоскоп «Угадай мелодию».</w:t>
      </w:r>
      <w:r w:rsidR="0069605D" w:rsidRPr="00675476">
        <w:rPr>
          <w:color w:val="000000"/>
          <w:sz w:val="28"/>
          <w:szCs w:val="28"/>
        </w:rPr>
        <w:t xml:space="preserve"> </w:t>
      </w:r>
      <w:r w:rsidRPr="00675476">
        <w:rPr>
          <w:color w:val="000000"/>
          <w:sz w:val="28"/>
          <w:szCs w:val="28"/>
        </w:rPr>
        <w:t>Как встречают Новый год в разных странах. Масленица.</w:t>
      </w:r>
      <w:r w:rsidR="0069605D" w:rsidRPr="00675476">
        <w:rPr>
          <w:color w:val="000000"/>
          <w:sz w:val="28"/>
          <w:szCs w:val="28"/>
        </w:rPr>
        <w:t xml:space="preserve"> </w:t>
      </w:r>
    </w:p>
    <w:p w:rsidR="00A12985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Конкурс на лучший рецепт блинов.</w:t>
      </w:r>
    </w:p>
    <w:p w:rsidR="00A85B59" w:rsidRPr="00675476" w:rsidRDefault="00A85B59" w:rsidP="00A85B59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4.</w:t>
      </w:r>
      <w:r w:rsidR="00A12985" w:rsidRPr="00675476">
        <w:rPr>
          <w:color w:val="000000"/>
          <w:sz w:val="28"/>
          <w:szCs w:val="28"/>
        </w:rPr>
        <w:t>«</w:t>
      </w:r>
      <w:r w:rsidR="00A12985" w:rsidRPr="00675476">
        <w:rPr>
          <w:b/>
          <w:color w:val="000000"/>
          <w:sz w:val="28"/>
          <w:szCs w:val="28"/>
        </w:rPr>
        <w:t>Я и школа</w:t>
      </w:r>
      <w:r w:rsidR="008C4D80">
        <w:rPr>
          <w:color w:val="000000"/>
          <w:sz w:val="28"/>
          <w:szCs w:val="28"/>
        </w:rPr>
        <w:t>»</w:t>
      </w:r>
      <w:proofErr w:type="gramStart"/>
      <w:r w:rsidR="008C4D80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.</w:t>
      </w:r>
      <w:proofErr w:type="gramEnd"/>
      <w:r w:rsidR="00A12985" w:rsidRPr="00675476">
        <w:rPr>
          <w:color w:val="000000"/>
          <w:sz w:val="28"/>
          <w:szCs w:val="28"/>
        </w:rPr>
        <w:t xml:space="preserve"> Формирование гражданского отношения к школе.</w:t>
      </w:r>
      <w:r w:rsidR="0069605D" w:rsidRPr="00675476">
        <w:rPr>
          <w:color w:val="000000"/>
          <w:sz w:val="28"/>
          <w:szCs w:val="28"/>
        </w:rPr>
        <w:t xml:space="preserve"> </w:t>
      </w:r>
    </w:p>
    <w:p w:rsidR="00A85B59" w:rsidRPr="00675476" w:rsidRDefault="00A12985" w:rsidP="00A85B59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Я и мой класс. Мой лучший школьный друг. Наши клас</w:t>
      </w:r>
      <w:r w:rsidRPr="00675476">
        <w:rPr>
          <w:color w:val="000000"/>
          <w:sz w:val="28"/>
          <w:szCs w:val="28"/>
        </w:rPr>
        <w:softHyphen/>
        <w:t>сные обязанности. Зачем нужно учиться в школе.</w:t>
      </w:r>
    </w:p>
    <w:p w:rsidR="00A12985" w:rsidRPr="00675476" w:rsidRDefault="0069605D" w:rsidP="00A85B59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 xml:space="preserve">Конкурсы рисунков, сочинений. </w:t>
      </w:r>
    </w:p>
    <w:p w:rsidR="00234DFC" w:rsidRPr="00675476" w:rsidRDefault="00234DFC" w:rsidP="00234DFC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5.</w:t>
      </w:r>
      <w:r w:rsidR="00A12985" w:rsidRPr="00675476">
        <w:rPr>
          <w:color w:val="000000"/>
          <w:sz w:val="28"/>
          <w:szCs w:val="28"/>
        </w:rPr>
        <w:t>«</w:t>
      </w:r>
      <w:r w:rsidR="00A12985" w:rsidRPr="00675476">
        <w:rPr>
          <w:b/>
          <w:color w:val="000000"/>
          <w:sz w:val="28"/>
          <w:szCs w:val="28"/>
        </w:rPr>
        <w:t>Я и мое Отечество</w:t>
      </w:r>
      <w:r w:rsidR="008C4D80">
        <w:rPr>
          <w:color w:val="000000"/>
          <w:sz w:val="28"/>
          <w:szCs w:val="28"/>
        </w:rPr>
        <w:t>»</w:t>
      </w:r>
      <w:proofErr w:type="gramStart"/>
      <w:r w:rsidR="008C4D80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.</w:t>
      </w:r>
      <w:proofErr w:type="gramEnd"/>
      <w:r w:rsidR="00A12985" w:rsidRPr="00675476">
        <w:rPr>
          <w:color w:val="000000"/>
          <w:sz w:val="28"/>
          <w:szCs w:val="28"/>
        </w:rPr>
        <w:t xml:space="preserve"> Формирование гражданского отношения</w:t>
      </w:r>
      <w:r w:rsidR="0069605D"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к Отечеству.</w:t>
      </w:r>
      <w:r w:rsidR="0069605D"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Поговорим о толерантности. Геральдика - наука о гербах. Символика России.</w:t>
      </w:r>
      <w:r w:rsidR="0069605D"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 xml:space="preserve">Символы нашего края. Государственный праздник - День Согласия и примирения. Права ребенка. Книга </w:t>
      </w:r>
      <w:proofErr w:type="gramStart"/>
      <w:r w:rsidR="00A12985" w:rsidRPr="00675476">
        <w:rPr>
          <w:color w:val="000000"/>
          <w:sz w:val="28"/>
          <w:szCs w:val="28"/>
        </w:rPr>
        <w:t>Ю</w:t>
      </w:r>
      <w:proofErr w:type="gramEnd"/>
      <w:r w:rsidR="00A12985" w:rsidRPr="00675476">
        <w:rPr>
          <w:color w:val="000000"/>
          <w:sz w:val="28"/>
          <w:szCs w:val="28"/>
        </w:rPr>
        <w:t xml:space="preserve"> Яковлева «Ваши права, дети».</w:t>
      </w:r>
      <w:r w:rsidR="0069605D"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Основной закон жизни нашего государства. Я - гражданин России. Герои России. Есть такая профессия - Родину защищать. Герои Ве</w:t>
      </w:r>
      <w:r w:rsidR="00A12985" w:rsidRPr="00675476">
        <w:rPr>
          <w:color w:val="000000"/>
          <w:sz w:val="28"/>
          <w:szCs w:val="28"/>
        </w:rPr>
        <w:softHyphen/>
        <w:t>ликой Отечественной войны. Память. Города-герои.</w:t>
      </w:r>
      <w:r w:rsidR="0069605D" w:rsidRPr="00675476">
        <w:rPr>
          <w:color w:val="000000"/>
          <w:sz w:val="28"/>
          <w:szCs w:val="28"/>
        </w:rPr>
        <w:t xml:space="preserve"> </w:t>
      </w:r>
    </w:p>
    <w:p w:rsidR="00A12985" w:rsidRPr="00675476" w:rsidRDefault="00A12985" w:rsidP="00234DFC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 xml:space="preserve"> Мини-проекты, презентации Оформление альбома. Подготовка и рас</w:t>
      </w:r>
      <w:r w:rsidRPr="00675476">
        <w:rPr>
          <w:color w:val="000000"/>
          <w:sz w:val="28"/>
          <w:szCs w:val="28"/>
        </w:rPr>
        <w:softHyphen/>
        <w:t>сылка праздничных открыток.</w:t>
      </w:r>
    </w:p>
    <w:p w:rsidR="00234DFC" w:rsidRPr="00675476" w:rsidRDefault="00234DFC" w:rsidP="00234DFC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6.</w:t>
      </w:r>
      <w:r w:rsidR="00A12985" w:rsidRPr="00675476">
        <w:rPr>
          <w:color w:val="000000"/>
          <w:sz w:val="28"/>
          <w:szCs w:val="28"/>
        </w:rPr>
        <w:t>«</w:t>
      </w:r>
      <w:r w:rsidR="00A12985" w:rsidRPr="00675476">
        <w:rPr>
          <w:b/>
          <w:color w:val="000000"/>
          <w:sz w:val="28"/>
          <w:szCs w:val="28"/>
        </w:rPr>
        <w:t>Я и планета</w:t>
      </w:r>
      <w:r w:rsidR="008C4D80">
        <w:rPr>
          <w:color w:val="000000"/>
          <w:sz w:val="28"/>
          <w:szCs w:val="28"/>
        </w:rPr>
        <w:t xml:space="preserve">» </w:t>
      </w:r>
      <w:r w:rsidR="00A12985" w:rsidRPr="00675476">
        <w:rPr>
          <w:color w:val="000000"/>
          <w:sz w:val="28"/>
          <w:szCs w:val="28"/>
        </w:rPr>
        <w:t>. Формирование гражданского отношения к пла</w:t>
      </w:r>
      <w:r w:rsidR="00A12985" w:rsidRPr="00675476">
        <w:rPr>
          <w:color w:val="000000"/>
          <w:sz w:val="28"/>
          <w:szCs w:val="28"/>
        </w:rPr>
        <w:softHyphen/>
        <w:t>нете Земля.</w:t>
      </w:r>
    </w:p>
    <w:p w:rsidR="00A12985" w:rsidRPr="00675476" w:rsidRDefault="0069605D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 xml:space="preserve"> </w:t>
      </w:r>
      <w:r w:rsidR="00A12985" w:rsidRPr="00675476">
        <w:rPr>
          <w:color w:val="000000"/>
          <w:sz w:val="28"/>
          <w:szCs w:val="28"/>
        </w:rPr>
        <w:t>В ответе за тех, кого приучили. Покормите птиц зимой. Мастерская кормушек.</w:t>
      </w:r>
      <w:r w:rsidRPr="00675476">
        <w:rPr>
          <w:color w:val="000000"/>
          <w:sz w:val="28"/>
          <w:szCs w:val="28"/>
        </w:rPr>
        <w:t xml:space="preserve"> </w:t>
      </w:r>
    </w:p>
    <w:p w:rsidR="00A12985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Знаешь ли ты страны мира? Семь чудес света. Я - житель планеты Земля. Берегите природу.</w:t>
      </w:r>
    </w:p>
    <w:p w:rsidR="00A12985" w:rsidRPr="00675476" w:rsidRDefault="00A12985" w:rsidP="000169A7">
      <w:pPr>
        <w:jc w:val="both"/>
        <w:rPr>
          <w:color w:val="000000"/>
          <w:sz w:val="28"/>
          <w:szCs w:val="28"/>
        </w:rPr>
      </w:pPr>
      <w:r w:rsidRPr="00675476">
        <w:rPr>
          <w:color w:val="000000"/>
          <w:sz w:val="28"/>
          <w:szCs w:val="28"/>
        </w:rPr>
        <w:t>Изготовление кормушек, поделок из бросового материала. Конкурс эколо</w:t>
      </w:r>
      <w:r w:rsidRPr="00675476">
        <w:rPr>
          <w:color w:val="000000"/>
          <w:sz w:val="28"/>
          <w:szCs w:val="28"/>
        </w:rPr>
        <w:softHyphen/>
        <w:t>гических сказок, стихов.</w:t>
      </w:r>
    </w:p>
    <w:p w:rsidR="005D3F43" w:rsidRPr="00D350CF" w:rsidRDefault="00E504D4" w:rsidP="00355753">
      <w:pPr>
        <w:rPr>
          <w:b/>
          <w:bCs/>
          <w:color w:val="000000"/>
          <w:spacing w:val="-2"/>
          <w:sz w:val="28"/>
          <w:szCs w:val="28"/>
        </w:rPr>
      </w:pPr>
      <w:r w:rsidRPr="00675476">
        <w:rPr>
          <w:b/>
          <w:bCs/>
          <w:color w:val="000000"/>
          <w:spacing w:val="-2"/>
          <w:sz w:val="28"/>
          <w:szCs w:val="28"/>
        </w:rPr>
        <w:t xml:space="preserve">                   </w:t>
      </w:r>
      <w:r w:rsidR="00D350CF">
        <w:rPr>
          <w:b/>
          <w:bCs/>
          <w:color w:val="000000"/>
          <w:spacing w:val="-2"/>
          <w:sz w:val="28"/>
          <w:szCs w:val="28"/>
        </w:rPr>
        <w:t xml:space="preserve">              </w:t>
      </w:r>
    </w:p>
    <w:p w:rsidR="005D3F43" w:rsidRDefault="005D3F43" w:rsidP="00355753">
      <w:pPr>
        <w:rPr>
          <w:color w:val="000000"/>
        </w:rPr>
      </w:pPr>
    </w:p>
    <w:p w:rsidR="005D3F43" w:rsidRDefault="005D3F43" w:rsidP="00355753">
      <w:pPr>
        <w:rPr>
          <w:color w:val="000000"/>
        </w:rPr>
      </w:pPr>
    </w:p>
    <w:p w:rsidR="005D3F43" w:rsidRDefault="00D350CF" w:rsidP="005D3F43">
      <w:pPr>
        <w:jc w:val="center"/>
        <w:rPr>
          <w:b/>
          <w:color w:val="000000"/>
          <w:sz w:val="28"/>
          <w:szCs w:val="28"/>
        </w:rPr>
      </w:pPr>
      <w:r w:rsidRPr="00D350CF">
        <w:rPr>
          <w:b/>
          <w:color w:val="000000"/>
          <w:sz w:val="28"/>
          <w:szCs w:val="28"/>
        </w:rPr>
        <w:t>КАЛЕНДАРНО-ТЕМАТИЧЕСКИЙ ПЛАН</w:t>
      </w:r>
    </w:p>
    <w:p w:rsidR="0002698A" w:rsidRDefault="0002698A" w:rsidP="0002698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="00903EFA">
        <w:rPr>
          <w:b/>
          <w:color w:val="000000"/>
          <w:sz w:val="28"/>
          <w:szCs w:val="28"/>
        </w:rPr>
        <w:t xml:space="preserve">          35</w:t>
      </w:r>
      <w:r>
        <w:rPr>
          <w:b/>
          <w:color w:val="000000"/>
          <w:sz w:val="28"/>
          <w:szCs w:val="28"/>
        </w:rPr>
        <w:t xml:space="preserve"> часов</w:t>
      </w:r>
    </w:p>
    <w:p w:rsidR="005D3F43" w:rsidRDefault="005D3F43" w:rsidP="005D3F43">
      <w:pPr>
        <w:jc w:val="center"/>
        <w:rPr>
          <w:b/>
          <w:color w:val="000000"/>
          <w:sz w:val="28"/>
          <w:szCs w:val="28"/>
        </w:rPr>
      </w:pPr>
    </w:p>
    <w:tbl>
      <w:tblPr>
        <w:tblW w:w="82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64"/>
        <w:gridCol w:w="12"/>
        <w:gridCol w:w="664"/>
        <w:gridCol w:w="720"/>
        <w:gridCol w:w="720"/>
      </w:tblGrid>
      <w:tr w:rsidR="001D7D1C" w:rsidRPr="005D3F43" w:rsidTr="001D7D1C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D1C" w:rsidRPr="005D3F43" w:rsidRDefault="001D7D1C" w:rsidP="00227EEB">
            <w:pPr>
              <w:jc w:val="center"/>
              <w:rPr>
                <w:b/>
                <w:color w:val="000000"/>
              </w:rPr>
            </w:pPr>
            <w:r w:rsidRPr="005D3F43">
              <w:rPr>
                <w:b/>
                <w:color w:val="000000"/>
              </w:rPr>
              <w:t xml:space="preserve">Тема по программе.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D1C" w:rsidRPr="005D3F43" w:rsidRDefault="001D7D1C" w:rsidP="00227EEB">
            <w:pPr>
              <w:jc w:val="center"/>
              <w:rPr>
                <w:b/>
                <w:color w:val="000000"/>
              </w:rPr>
            </w:pPr>
            <w:r w:rsidRPr="005D3F43">
              <w:rPr>
                <w:b/>
                <w:color w:val="000000"/>
              </w:rPr>
              <w:t>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D1C" w:rsidRDefault="001D7D1C" w:rsidP="00227EE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  <w:p w:rsidR="001D7D1C" w:rsidRPr="005D3F43" w:rsidRDefault="001D7D1C" w:rsidP="00227EE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1C" w:rsidRPr="005D3F43" w:rsidRDefault="001D7D1C" w:rsidP="001D7D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факт</w:t>
            </w:r>
          </w:p>
        </w:tc>
      </w:tr>
      <w:tr w:rsidR="001D7D1C" w:rsidRPr="00355753" w:rsidTr="001D7D1C">
        <w:trPr>
          <w:trHeight w:val="193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D7D1C" w:rsidRPr="00355753" w:rsidRDefault="001D7D1C" w:rsidP="00227EE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355753">
              <w:rPr>
                <w:color w:val="000000"/>
              </w:rPr>
              <w:t xml:space="preserve">. Кто я? Какой я? Беседа с творческим заданием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D1C" w:rsidRPr="00355753" w:rsidRDefault="00E72FCE" w:rsidP="00227E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D1C" w:rsidRPr="005D3F43" w:rsidRDefault="008C4D80" w:rsidP="002540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078AB">
              <w:rPr>
                <w:b/>
                <w:color w:val="000000"/>
              </w:rPr>
              <w:t>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1C" w:rsidRPr="00355753" w:rsidRDefault="001D7D1C" w:rsidP="00227EEB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193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55753">
              <w:rPr>
                <w:color w:val="000000"/>
              </w:rPr>
              <w:t xml:space="preserve">. «Хочу» и «надо». Беседа с элементами игры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 w:rsidRPr="00E72FCE"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5D3F43" w:rsidRDefault="008C4D80" w:rsidP="0025401A">
            <w:pPr>
              <w:jc w:val="center"/>
              <w:rPr>
                <w:b/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55753">
              <w:rPr>
                <w:color w:val="000000"/>
              </w:rPr>
              <w:t xml:space="preserve">. «Можно» и «нельзя» в жизни. Игра-упражнение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355753">
              <w:rPr>
                <w:color w:val="000000"/>
              </w:rPr>
              <w:t>. Мир моих интересов. Беседа с творческим заданием</w:t>
            </w:r>
            <w:r>
              <w:rPr>
                <w:color w:val="000000"/>
              </w:rPr>
              <w:t>.</w:t>
            </w:r>
            <w:r w:rsidRPr="00355753">
              <w:rPr>
                <w:color w:val="000000"/>
              </w:rPr>
              <w:t xml:space="preserve">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>5. Панорама добрых дел</w:t>
            </w:r>
            <w:r>
              <w:rPr>
                <w:color w:val="000000"/>
              </w:rPr>
              <w:t>.</w:t>
            </w:r>
            <w:r w:rsidRPr="00355753">
              <w:rPr>
                <w:color w:val="000000"/>
              </w:rPr>
              <w:t xml:space="preserve">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55753">
              <w:rPr>
                <w:color w:val="000000"/>
              </w:rPr>
              <w:t>. Забота о р</w:t>
            </w:r>
            <w:r>
              <w:rPr>
                <w:color w:val="000000"/>
              </w:rPr>
              <w:t>одителях - дело совести каждого.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355753">
              <w:rPr>
                <w:color w:val="000000"/>
              </w:rPr>
              <w:t xml:space="preserve">. Я и моя семья. Фотовыставка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355753">
              <w:rPr>
                <w:color w:val="000000"/>
              </w:rPr>
              <w:t xml:space="preserve">. Мои семейные обязанности. Проигрывание сюжетов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355753">
              <w:rPr>
                <w:color w:val="000000"/>
              </w:rPr>
              <w:t xml:space="preserve">. Игры с младшим братом (сестрой)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355753">
              <w:rPr>
                <w:color w:val="000000"/>
              </w:rPr>
              <w:t xml:space="preserve">. Знаменитые писатели и поэты. Литературная викторина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355753">
              <w:rPr>
                <w:color w:val="000000"/>
              </w:rPr>
              <w:t xml:space="preserve">. О красоте, моде и хорошем вкусе. Диспут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355753">
              <w:rPr>
                <w:color w:val="000000"/>
              </w:rPr>
              <w:t>. Музыкальные превращения. Предметы быта в роли музы</w:t>
            </w:r>
            <w:r w:rsidRPr="00355753">
              <w:rPr>
                <w:color w:val="000000"/>
              </w:rPr>
              <w:softHyphen/>
              <w:t xml:space="preserve">кальных инструментов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55753">
              <w:rPr>
                <w:color w:val="000000"/>
              </w:rPr>
              <w:t xml:space="preserve"> . Как встречают Новый год в разных странах.</w:t>
            </w:r>
          </w:p>
          <w:p w:rsidR="008C4D80" w:rsidRPr="00355753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 xml:space="preserve"> Игра-путешествие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355753">
              <w:rPr>
                <w:color w:val="000000"/>
              </w:rPr>
              <w:t xml:space="preserve">. Масленица. Конкурс на лучший рецепт блинов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355753">
              <w:rPr>
                <w:color w:val="000000"/>
              </w:rPr>
              <w:t xml:space="preserve">. Я и мой класс. Конкурс рисунков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355753">
              <w:rPr>
                <w:color w:val="000000"/>
              </w:rPr>
              <w:t xml:space="preserve">. Мой лучший школьный друг. Письмо другу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355753">
              <w:rPr>
                <w:color w:val="000000"/>
              </w:rPr>
              <w:t xml:space="preserve">7. Наши классные обязанности. Выпуск буклетов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355753">
              <w:rPr>
                <w:color w:val="000000"/>
              </w:rPr>
              <w:t xml:space="preserve">. Зачем нужно учиться в школе. Диспут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 xml:space="preserve">19. </w:t>
            </w:r>
            <w:r w:rsidRPr="00355753">
              <w:rPr>
                <w:color w:val="000000"/>
              </w:rPr>
              <w:t xml:space="preserve"> Поговорим о толерантности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20. Символика России. Символы нашего края.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Pr="00355753">
              <w:rPr>
                <w:color w:val="000000"/>
              </w:rPr>
              <w:t>. Государственный праздник -</w:t>
            </w:r>
            <w:r>
              <w:rPr>
                <w:color w:val="000000"/>
              </w:rPr>
              <w:t xml:space="preserve"> </w:t>
            </w:r>
            <w:r w:rsidRPr="00355753">
              <w:rPr>
                <w:color w:val="000000"/>
              </w:rPr>
              <w:t xml:space="preserve">День Согласия и примирения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8078AB">
            <w:pPr>
              <w:rPr>
                <w:color w:val="000000"/>
              </w:rPr>
            </w:pPr>
            <w:r>
              <w:rPr>
                <w:color w:val="000000"/>
              </w:rPr>
              <w:t>14.02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66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355753">
              <w:rPr>
                <w:color w:val="000000"/>
              </w:rPr>
              <w:t xml:space="preserve">. Права ребенка. Книга </w:t>
            </w:r>
            <w:proofErr w:type="gramStart"/>
            <w:r w:rsidRPr="00355753">
              <w:rPr>
                <w:color w:val="000000"/>
              </w:rPr>
              <w:t>Ю</w:t>
            </w:r>
            <w:proofErr w:type="gramEnd"/>
            <w:r w:rsidRPr="00355753">
              <w:rPr>
                <w:color w:val="000000"/>
              </w:rPr>
              <w:t xml:space="preserve"> Яковлева «Ваши права, дети»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Pr="00355753">
              <w:rPr>
                <w:color w:val="000000"/>
              </w:rPr>
              <w:t xml:space="preserve">. Основной закон жизни нашего государства. Беседа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355753">
              <w:rPr>
                <w:color w:val="000000"/>
              </w:rPr>
              <w:t xml:space="preserve">. Я - гражданин России. Игра-викторина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355753">
              <w:rPr>
                <w:color w:val="000000"/>
              </w:rPr>
              <w:t xml:space="preserve">. Герои России. Сообщения учащихся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355753">
              <w:rPr>
                <w:color w:val="000000"/>
              </w:rPr>
              <w:t xml:space="preserve">. Есть такая профессия - Родину защищать. </w:t>
            </w:r>
          </w:p>
          <w:p w:rsidR="008C4D80" w:rsidRPr="00355753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>Конкурсная по</w:t>
            </w:r>
            <w:r w:rsidRPr="00355753">
              <w:rPr>
                <w:color w:val="000000"/>
              </w:rPr>
              <w:softHyphen/>
              <w:t xml:space="preserve">знавательная программа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355753">
              <w:rPr>
                <w:color w:val="000000"/>
              </w:rPr>
              <w:t xml:space="preserve">. Герои Великой Отечественной войны. Урок Мужества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193"/>
        </w:trPr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C4D80" w:rsidRPr="00355753" w:rsidRDefault="008C4D80" w:rsidP="008D1B7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355753">
              <w:rPr>
                <w:color w:val="000000"/>
              </w:rPr>
              <w:t xml:space="preserve">. Города-герои. Оформление альбома 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A5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55753">
              <w:rPr>
                <w:color w:val="000000"/>
              </w:rPr>
              <w:t xml:space="preserve">9. В ответе за тех, кого приучили. </w:t>
            </w:r>
          </w:p>
          <w:p w:rsidR="008C4D80" w:rsidRPr="00355753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 xml:space="preserve">Беседа с элементами игры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A5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 w:rsidRPr="00355753">
              <w:rPr>
                <w:color w:val="000000"/>
              </w:rPr>
              <w:t xml:space="preserve">30. Покормите птиц зимой. Мастерская кормушек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A5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355753">
              <w:rPr>
                <w:color w:val="000000"/>
              </w:rPr>
              <w:t xml:space="preserve">. Знаешь ли ты страны мира? Викторина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355753">
              <w:rPr>
                <w:color w:val="000000"/>
              </w:rPr>
              <w:t xml:space="preserve"> . Семь чудес света. Просмотр видеоролика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8C4D80" w:rsidRPr="00355753" w:rsidTr="00625422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Pr="00355753" w:rsidRDefault="008C4D80" w:rsidP="00227EEB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Pr="00355753">
              <w:rPr>
                <w:color w:val="000000"/>
              </w:rPr>
              <w:t>.</w:t>
            </w:r>
            <w:r w:rsidR="0002698A">
              <w:rPr>
                <w:color w:val="000000"/>
              </w:rPr>
              <w:t>-34 .</w:t>
            </w:r>
            <w:r w:rsidRPr="00355753">
              <w:rPr>
                <w:color w:val="000000"/>
              </w:rPr>
              <w:t xml:space="preserve"> Я - житель планеты Земля. Круглый стол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80" w:rsidRDefault="00E72FCE"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80" w:rsidRPr="00355753" w:rsidRDefault="008C4D80" w:rsidP="0025401A">
            <w:pPr>
              <w:jc w:val="center"/>
              <w:rPr>
                <w:color w:val="000000"/>
              </w:rPr>
            </w:pPr>
          </w:p>
        </w:tc>
      </w:tr>
      <w:tr w:rsidR="0056205A" w:rsidRPr="00355753" w:rsidTr="001D7D1C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05A" w:rsidRPr="00355753" w:rsidRDefault="0002698A" w:rsidP="00227EEB">
            <w:pPr>
              <w:rPr>
                <w:color w:val="000000"/>
              </w:rPr>
            </w:pPr>
            <w:r>
              <w:rPr>
                <w:color w:val="000000"/>
              </w:rPr>
              <w:t>35.Итоговое заседание.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E72FCE" w:rsidP="0002698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02698A" w:rsidP="00254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05A" w:rsidRPr="00355753" w:rsidRDefault="0056205A" w:rsidP="0025401A">
            <w:pPr>
              <w:jc w:val="center"/>
              <w:rPr>
                <w:color w:val="000000"/>
              </w:rPr>
            </w:pPr>
          </w:p>
        </w:tc>
      </w:tr>
      <w:tr w:rsidR="0056205A" w:rsidRPr="00355753" w:rsidTr="001D7D1C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05A" w:rsidRDefault="0056205A" w:rsidP="00227EEB">
            <w:pPr>
              <w:rPr>
                <w:color w:val="000000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56205A" w:rsidP="00227EE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56205A" w:rsidP="0025401A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05A" w:rsidRPr="00355753" w:rsidRDefault="0056205A" w:rsidP="0025401A">
            <w:pPr>
              <w:jc w:val="center"/>
              <w:rPr>
                <w:color w:val="000000"/>
              </w:rPr>
            </w:pPr>
          </w:p>
        </w:tc>
      </w:tr>
      <w:tr w:rsidR="0056205A" w:rsidRPr="00355753" w:rsidTr="001D7D1C">
        <w:trPr>
          <w:trHeight w:val="212"/>
        </w:trPr>
        <w:tc>
          <w:tcPr>
            <w:tcW w:w="6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05A" w:rsidRDefault="0056205A" w:rsidP="00227EEB">
            <w:pPr>
              <w:rPr>
                <w:color w:val="000000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56205A" w:rsidP="00227EE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05A" w:rsidRPr="00355753" w:rsidRDefault="0056205A" w:rsidP="0025401A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05A" w:rsidRPr="00355753" w:rsidRDefault="0056205A" w:rsidP="0025401A">
            <w:pPr>
              <w:jc w:val="center"/>
              <w:rPr>
                <w:color w:val="000000"/>
              </w:rPr>
            </w:pPr>
          </w:p>
        </w:tc>
      </w:tr>
    </w:tbl>
    <w:p w:rsidR="00D64825" w:rsidRDefault="00D64825" w:rsidP="00187D93">
      <w:pPr>
        <w:spacing w:after="200" w:line="276" w:lineRule="auto"/>
        <w:ind w:left="360"/>
        <w:contextualSpacing/>
        <w:jc w:val="center"/>
        <w:rPr>
          <w:b/>
          <w:spacing w:val="-9"/>
          <w:sz w:val="32"/>
          <w:szCs w:val="32"/>
        </w:rPr>
      </w:pPr>
    </w:p>
    <w:p w:rsidR="00D64825" w:rsidRDefault="00D64825" w:rsidP="00187D93">
      <w:pPr>
        <w:spacing w:after="200" w:line="276" w:lineRule="auto"/>
        <w:ind w:left="360"/>
        <w:contextualSpacing/>
        <w:jc w:val="center"/>
        <w:rPr>
          <w:b/>
          <w:spacing w:val="-9"/>
          <w:sz w:val="32"/>
          <w:szCs w:val="32"/>
        </w:rPr>
      </w:pPr>
    </w:p>
    <w:p w:rsidR="00D64825" w:rsidRDefault="00D64825" w:rsidP="00187D93">
      <w:pPr>
        <w:spacing w:after="200" w:line="276" w:lineRule="auto"/>
        <w:ind w:left="360"/>
        <w:contextualSpacing/>
        <w:jc w:val="center"/>
        <w:rPr>
          <w:b/>
          <w:spacing w:val="-9"/>
          <w:sz w:val="32"/>
          <w:szCs w:val="32"/>
        </w:rPr>
      </w:pPr>
    </w:p>
    <w:p w:rsidR="00D64825" w:rsidRDefault="00D64825" w:rsidP="00187D93">
      <w:pPr>
        <w:spacing w:after="200" w:line="276" w:lineRule="auto"/>
        <w:ind w:left="360"/>
        <w:contextualSpacing/>
        <w:jc w:val="center"/>
        <w:rPr>
          <w:b/>
          <w:spacing w:val="-9"/>
          <w:sz w:val="32"/>
          <w:szCs w:val="32"/>
        </w:rPr>
      </w:pPr>
    </w:p>
    <w:p w:rsidR="00D64825" w:rsidRDefault="00D64825" w:rsidP="00187D93">
      <w:pPr>
        <w:spacing w:after="200" w:line="276" w:lineRule="auto"/>
        <w:ind w:left="360"/>
        <w:contextualSpacing/>
        <w:jc w:val="center"/>
        <w:rPr>
          <w:b/>
          <w:spacing w:val="-9"/>
          <w:sz w:val="32"/>
          <w:szCs w:val="32"/>
        </w:rPr>
      </w:pPr>
    </w:p>
    <w:p w:rsidR="003D228C" w:rsidRDefault="003D228C" w:rsidP="003D228C">
      <w:pPr>
        <w:ind w:firstLine="567"/>
        <w:rPr>
          <w:spacing w:val="-9"/>
          <w:sz w:val="28"/>
          <w:szCs w:val="28"/>
        </w:rPr>
      </w:pPr>
      <w:r w:rsidRPr="00D64825">
        <w:rPr>
          <w:spacing w:val="-9"/>
          <w:sz w:val="28"/>
          <w:szCs w:val="28"/>
        </w:rPr>
        <w:t>).</w:t>
      </w:r>
    </w:p>
    <w:p w:rsidR="003D228C" w:rsidRPr="00D64825" w:rsidRDefault="003D228C" w:rsidP="003D228C">
      <w:pPr>
        <w:jc w:val="both"/>
        <w:rPr>
          <w:b/>
          <w:bCs/>
          <w:color w:val="000000"/>
          <w:spacing w:val="-2"/>
          <w:sz w:val="32"/>
          <w:szCs w:val="32"/>
        </w:rPr>
      </w:pPr>
      <w:r w:rsidRPr="00D64825">
        <w:rPr>
          <w:b/>
          <w:bCs/>
          <w:color w:val="000000"/>
          <w:spacing w:val="-2"/>
          <w:sz w:val="28"/>
          <w:szCs w:val="28"/>
        </w:rPr>
        <w:lastRenderedPageBreak/>
        <w:t xml:space="preserve">          </w:t>
      </w:r>
      <w:r w:rsidRPr="00D64825">
        <w:rPr>
          <w:b/>
          <w:bCs/>
          <w:color w:val="000000"/>
          <w:spacing w:val="-2"/>
          <w:sz w:val="32"/>
          <w:szCs w:val="32"/>
        </w:rPr>
        <w:t>В результате реализации программы ожидается: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развитие творческих способностей;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осознание ответственности за судьбу страны, формирование гордости за сопричастность к деяниям предыдущих поколений;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осознание обучающимися высших ценностей, идеалов, ориентиров, спо</w:t>
      </w:r>
      <w:r w:rsidRPr="00D64825">
        <w:rPr>
          <w:color w:val="000000"/>
          <w:sz w:val="28"/>
          <w:szCs w:val="28"/>
        </w:rPr>
        <w:softHyphen/>
        <w:t>собность руководствоваться ими в практической деятельности.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Конечным результатом реализации программы должна стать активная граж</w:t>
      </w:r>
      <w:r w:rsidRPr="00D64825">
        <w:rPr>
          <w:color w:val="000000"/>
          <w:sz w:val="28"/>
          <w:szCs w:val="28"/>
        </w:rPr>
        <w:softHyphen/>
        <w:t xml:space="preserve">данская позиция и патриотическое сознание </w:t>
      </w:r>
      <w:proofErr w:type="gramStart"/>
      <w:r w:rsidRPr="00D64825">
        <w:rPr>
          <w:color w:val="000000"/>
          <w:sz w:val="28"/>
          <w:szCs w:val="28"/>
        </w:rPr>
        <w:t>обучающихся</w:t>
      </w:r>
      <w:proofErr w:type="gramEnd"/>
      <w:r w:rsidRPr="00D64825">
        <w:rPr>
          <w:color w:val="000000"/>
          <w:sz w:val="28"/>
          <w:szCs w:val="28"/>
        </w:rPr>
        <w:t>, как основа личности гражданина России.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Описание личных качеств ученика в результате реализации программы: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доброжелательный;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порядочный;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 xml:space="preserve">• </w:t>
      </w:r>
      <w:proofErr w:type="spellStart"/>
      <w:r w:rsidRPr="00D64825">
        <w:rPr>
          <w:color w:val="000000"/>
          <w:sz w:val="28"/>
          <w:szCs w:val="28"/>
        </w:rPr>
        <w:t>самодисциплинированный</w:t>
      </w:r>
      <w:proofErr w:type="spellEnd"/>
      <w:r w:rsidRPr="00D64825">
        <w:rPr>
          <w:color w:val="000000"/>
          <w:sz w:val="28"/>
          <w:szCs w:val="28"/>
        </w:rPr>
        <w:t>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уверенный;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терпимый (толерантный);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самостоятельный;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ответственный;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 xml:space="preserve">• </w:t>
      </w:r>
      <w:proofErr w:type="gramStart"/>
      <w:r w:rsidRPr="00D64825">
        <w:rPr>
          <w:color w:val="000000"/>
          <w:sz w:val="28"/>
          <w:szCs w:val="28"/>
        </w:rPr>
        <w:t>целеустремленный</w:t>
      </w:r>
      <w:proofErr w:type="gramEnd"/>
      <w:r w:rsidRPr="00D64825">
        <w:rPr>
          <w:color w:val="000000"/>
          <w:sz w:val="28"/>
          <w:szCs w:val="28"/>
        </w:rPr>
        <w:t xml:space="preserve"> (особенно к знаниям);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 xml:space="preserve">• </w:t>
      </w:r>
      <w:proofErr w:type="gramStart"/>
      <w:r w:rsidRPr="00D64825">
        <w:rPr>
          <w:color w:val="000000"/>
          <w:sz w:val="28"/>
          <w:szCs w:val="28"/>
        </w:rPr>
        <w:t>внимательный</w:t>
      </w:r>
      <w:proofErr w:type="gramEnd"/>
      <w:r w:rsidRPr="00D64825">
        <w:rPr>
          <w:color w:val="000000"/>
          <w:sz w:val="28"/>
          <w:szCs w:val="28"/>
        </w:rPr>
        <w:t xml:space="preserve"> к сверстникам;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аккуратный;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уважительный;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любящий;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интеллектуальный;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здоровый;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общительный;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любознательный;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•сопереживающий;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воспитанный;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трудолюбивый;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открытый;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активный;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 коммуникабельный;</w:t>
      </w:r>
    </w:p>
    <w:p w:rsidR="003D228C" w:rsidRPr="00D64825" w:rsidRDefault="003D228C" w:rsidP="003D228C">
      <w:pPr>
        <w:jc w:val="both"/>
        <w:rPr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>• социально зрелый и др.</w:t>
      </w:r>
    </w:p>
    <w:p w:rsidR="003D228C" w:rsidRPr="00D64825" w:rsidRDefault="003D228C" w:rsidP="003D228C">
      <w:pPr>
        <w:jc w:val="both"/>
        <w:rPr>
          <w:b/>
          <w:color w:val="000000"/>
          <w:sz w:val="28"/>
          <w:szCs w:val="28"/>
        </w:rPr>
      </w:pPr>
      <w:r w:rsidRPr="00D64825">
        <w:rPr>
          <w:color w:val="000000"/>
          <w:sz w:val="28"/>
          <w:szCs w:val="28"/>
        </w:rPr>
        <w:t xml:space="preserve">В целом это </w:t>
      </w:r>
      <w:proofErr w:type="spellStart"/>
      <w:r w:rsidRPr="00D64825">
        <w:rPr>
          <w:color w:val="000000"/>
          <w:sz w:val="28"/>
          <w:szCs w:val="28"/>
        </w:rPr>
        <w:t>самоактуализированная</w:t>
      </w:r>
      <w:proofErr w:type="spellEnd"/>
      <w:r w:rsidRPr="00D64825">
        <w:rPr>
          <w:color w:val="000000"/>
          <w:sz w:val="28"/>
          <w:szCs w:val="28"/>
        </w:rPr>
        <w:t xml:space="preserve"> личность ученика с раскрытым личност</w:t>
      </w:r>
      <w:r w:rsidRPr="00D64825">
        <w:rPr>
          <w:color w:val="000000"/>
          <w:sz w:val="28"/>
          <w:szCs w:val="28"/>
        </w:rPr>
        <w:softHyphen/>
        <w:t>ным потенциалом</w:t>
      </w:r>
    </w:p>
    <w:p w:rsidR="00CC57C0" w:rsidRDefault="00CC57C0" w:rsidP="00CC57C0">
      <w:pPr>
        <w:jc w:val="center"/>
        <w:rPr>
          <w:b/>
          <w:bCs/>
          <w:color w:val="000000"/>
          <w:spacing w:val="-2"/>
          <w:sz w:val="32"/>
          <w:szCs w:val="32"/>
        </w:rPr>
      </w:pPr>
      <w:r w:rsidRPr="00675476">
        <w:rPr>
          <w:b/>
          <w:bCs/>
          <w:color w:val="000000"/>
          <w:spacing w:val="-2"/>
          <w:sz w:val="32"/>
          <w:szCs w:val="32"/>
        </w:rPr>
        <w:t>Формирование универсальных учебных действий</w:t>
      </w:r>
    </w:p>
    <w:p w:rsidR="00CC57C0" w:rsidRPr="00675476" w:rsidRDefault="00CC57C0" w:rsidP="00CC57C0">
      <w:pPr>
        <w:jc w:val="center"/>
        <w:rPr>
          <w:b/>
          <w:bCs/>
          <w:color w:val="000000"/>
          <w:spacing w:val="-2"/>
          <w:sz w:val="32"/>
          <w:szCs w:val="32"/>
        </w:rPr>
      </w:pPr>
    </w:p>
    <w:p w:rsidR="00CC57C0" w:rsidRPr="00675476" w:rsidRDefault="00CC57C0" w:rsidP="00CC57C0">
      <w:pPr>
        <w:snapToGrid w:val="0"/>
        <w:rPr>
          <w:b/>
          <w:sz w:val="28"/>
          <w:szCs w:val="28"/>
        </w:rPr>
      </w:pPr>
      <w:r w:rsidRPr="00675476">
        <w:rPr>
          <w:b/>
          <w:sz w:val="28"/>
          <w:szCs w:val="28"/>
        </w:rPr>
        <w:t xml:space="preserve">Познавательные </w:t>
      </w:r>
      <w:proofErr w:type="spellStart"/>
      <w:r w:rsidRPr="00675476">
        <w:rPr>
          <w:b/>
          <w:sz w:val="28"/>
          <w:szCs w:val="28"/>
        </w:rPr>
        <w:t>общеучебные</w:t>
      </w:r>
      <w:proofErr w:type="spellEnd"/>
      <w:r w:rsidRPr="00675476">
        <w:rPr>
          <w:b/>
          <w:sz w:val="28"/>
          <w:szCs w:val="28"/>
        </w:rPr>
        <w:t xml:space="preserve"> действия</w:t>
      </w:r>
    </w:p>
    <w:p w:rsidR="00CC57C0" w:rsidRPr="00675476" w:rsidRDefault="00CC57C0" w:rsidP="00CC57C0">
      <w:pPr>
        <w:widowControl w:val="0"/>
        <w:numPr>
          <w:ilvl w:val="0"/>
          <w:numId w:val="7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умение осознанно строить речевое высказывание в устной форме;</w:t>
      </w:r>
    </w:p>
    <w:p w:rsidR="00CC57C0" w:rsidRDefault="00CC57C0" w:rsidP="00CC57C0">
      <w:pPr>
        <w:widowControl w:val="0"/>
        <w:numPr>
          <w:ilvl w:val="0"/>
          <w:numId w:val="7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умение осуществлять поиск необходимой информации для выполнения учебных заданий с использованием учебной литературы;</w:t>
      </w:r>
    </w:p>
    <w:p w:rsidR="00CC57C0" w:rsidRPr="00675476" w:rsidRDefault="00CC57C0" w:rsidP="00CC57C0">
      <w:pPr>
        <w:widowControl w:val="0"/>
        <w:numPr>
          <w:ilvl w:val="0"/>
          <w:numId w:val="7"/>
        </w:numPr>
        <w:suppressAutoHyphens/>
        <w:rPr>
          <w:sz w:val="28"/>
          <w:szCs w:val="28"/>
        </w:rPr>
      </w:pPr>
    </w:p>
    <w:p w:rsidR="00CC57C0" w:rsidRPr="00675476" w:rsidRDefault="00CC57C0" w:rsidP="00CC57C0">
      <w:pPr>
        <w:rPr>
          <w:b/>
          <w:sz w:val="28"/>
          <w:szCs w:val="28"/>
        </w:rPr>
      </w:pPr>
      <w:r w:rsidRPr="00675476">
        <w:rPr>
          <w:b/>
          <w:sz w:val="28"/>
          <w:szCs w:val="28"/>
        </w:rPr>
        <w:t>Коммуникативные УУД</w:t>
      </w:r>
    </w:p>
    <w:p w:rsidR="00CC57C0" w:rsidRPr="00675476" w:rsidRDefault="00CC57C0" w:rsidP="00CC57C0">
      <w:pPr>
        <w:widowControl w:val="0"/>
        <w:numPr>
          <w:ilvl w:val="0"/>
          <w:numId w:val="8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умение общаться с другими людьми — детьми и взрослыми;</w:t>
      </w:r>
    </w:p>
    <w:p w:rsidR="00CC57C0" w:rsidRPr="00675476" w:rsidRDefault="00CC57C0" w:rsidP="00CC57C0">
      <w:pPr>
        <w:widowControl w:val="0"/>
        <w:numPr>
          <w:ilvl w:val="0"/>
          <w:numId w:val="8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lastRenderedPageBreak/>
        <w:t>умение выражать свои мысли;</w:t>
      </w:r>
    </w:p>
    <w:p w:rsidR="00CC57C0" w:rsidRPr="00675476" w:rsidRDefault="00CC57C0" w:rsidP="00CC57C0">
      <w:pPr>
        <w:widowControl w:val="0"/>
        <w:numPr>
          <w:ilvl w:val="0"/>
          <w:numId w:val="8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управление действиями партнера (оценка, коррекция);</w:t>
      </w:r>
    </w:p>
    <w:p w:rsidR="00CC57C0" w:rsidRDefault="00CC57C0" w:rsidP="00CC57C0">
      <w:pPr>
        <w:widowControl w:val="0"/>
        <w:numPr>
          <w:ilvl w:val="0"/>
          <w:numId w:val="8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использовать речь для регуляции своего действия.</w:t>
      </w:r>
    </w:p>
    <w:p w:rsidR="00CC57C0" w:rsidRPr="00675476" w:rsidRDefault="00CC57C0" w:rsidP="00CC57C0">
      <w:pPr>
        <w:widowControl w:val="0"/>
        <w:numPr>
          <w:ilvl w:val="0"/>
          <w:numId w:val="8"/>
        </w:numPr>
        <w:suppressAutoHyphens/>
        <w:rPr>
          <w:sz w:val="28"/>
          <w:szCs w:val="28"/>
        </w:rPr>
      </w:pPr>
    </w:p>
    <w:p w:rsidR="00CC57C0" w:rsidRPr="00675476" w:rsidRDefault="00CC57C0" w:rsidP="00CC57C0">
      <w:pPr>
        <w:rPr>
          <w:b/>
          <w:sz w:val="28"/>
          <w:szCs w:val="28"/>
        </w:rPr>
      </w:pPr>
      <w:r w:rsidRPr="00675476">
        <w:rPr>
          <w:b/>
          <w:sz w:val="28"/>
          <w:szCs w:val="28"/>
        </w:rPr>
        <w:t>Регулятивные УУД</w:t>
      </w:r>
    </w:p>
    <w:p w:rsidR="00CC57C0" w:rsidRPr="00675476" w:rsidRDefault="00CC57C0" w:rsidP="00CC57C0">
      <w:pPr>
        <w:widowControl w:val="0"/>
        <w:numPr>
          <w:ilvl w:val="0"/>
          <w:numId w:val="9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 xml:space="preserve">волевая </w:t>
      </w:r>
      <w:proofErr w:type="spellStart"/>
      <w:r w:rsidRPr="00675476">
        <w:rPr>
          <w:sz w:val="28"/>
          <w:szCs w:val="28"/>
        </w:rPr>
        <w:t>саморегуляция</w:t>
      </w:r>
      <w:proofErr w:type="spellEnd"/>
      <w:r w:rsidRPr="00675476">
        <w:rPr>
          <w:sz w:val="28"/>
          <w:szCs w:val="28"/>
        </w:rPr>
        <w:t>;</w:t>
      </w:r>
    </w:p>
    <w:p w:rsidR="00CC57C0" w:rsidRPr="00675476" w:rsidRDefault="00CC57C0" w:rsidP="00CC57C0">
      <w:pPr>
        <w:widowControl w:val="0"/>
        <w:numPr>
          <w:ilvl w:val="0"/>
          <w:numId w:val="9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оценка;</w:t>
      </w:r>
    </w:p>
    <w:p w:rsidR="00CC57C0" w:rsidRDefault="00CC57C0" w:rsidP="00CC57C0">
      <w:pPr>
        <w:widowControl w:val="0"/>
        <w:numPr>
          <w:ilvl w:val="0"/>
          <w:numId w:val="9"/>
        </w:numPr>
        <w:suppressAutoHyphens/>
        <w:rPr>
          <w:sz w:val="28"/>
          <w:szCs w:val="28"/>
        </w:rPr>
      </w:pPr>
      <w:r w:rsidRPr="00675476">
        <w:rPr>
          <w:sz w:val="28"/>
          <w:szCs w:val="28"/>
        </w:rPr>
        <w:t>коррекция.</w:t>
      </w:r>
    </w:p>
    <w:p w:rsidR="00CC57C0" w:rsidRPr="00675476" w:rsidRDefault="00CC57C0" w:rsidP="00CC57C0">
      <w:pPr>
        <w:widowControl w:val="0"/>
        <w:numPr>
          <w:ilvl w:val="0"/>
          <w:numId w:val="9"/>
        </w:numPr>
        <w:suppressAutoHyphens/>
        <w:rPr>
          <w:sz w:val="28"/>
          <w:szCs w:val="28"/>
        </w:rPr>
      </w:pPr>
    </w:p>
    <w:p w:rsidR="00CC57C0" w:rsidRPr="00675476" w:rsidRDefault="00CC57C0" w:rsidP="00CC57C0">
      <w:pPr>
        <w:rPr>
          <w:b/>
          <w:sz w:val="28"/>
          <w:szCs w:val="28"/>
        </w:rPr>
      </w:pPr>
      <w:r w:rsidRPr="00675476">
        <w:rPr>
          <w:b/>
          <w:sz w:val="28"/>
          <w:szCs w:val="28"/>
        </w:rPr>
        <w:t>Личностные УУД</w:t>
      </w:r>
    </w:p>
    <w:p w:rsidR="00CC57C0" w:rsidRPr="00675476" w:rsidRDefault="00CC57C0" w:rsidP="00CC57C0">
      <w:pPr>
        <w:pStyle w:val="a4"/>
        <w:numPr>
          <w:ilvl w:val="0"/>
          <w:numId w:val="10"/>
        </w:numPr>
        <w:rPr>
          <w:rFonts w:eastAsia="Times New Roman"/>
          <w:sz w:val="28"/>
          <w:szCs w:val="28"/>
        </w:rPr>
      </w:pPr>
      <w:r w:rsidRPr="00675476">
        <w:rPr>
          <w:rFonts w:eastAsia="Times New Roman"/>
          <w:sz w:val="28"/>
          <w:szCs w:val="28"/>
        </w:rPr>
        <w:t>знание основных моральных норм и ориентация на их выполнение;</w:t>
      </w:r>
    </w:p>
    <w:p w:rsidR="00CC57C0" w:rsidRPr="00675476" w:rsidRDefault="00CC57C0" w:rsidP="00CC57C0">
      <w:pPr>
        <w:numPr>
          <w:ilvl w:val="0"/>
          <w:numId w:val="10"/>
        </w:numPr>
        <w:suppressAutoHyphens/>
        <w:spacing w:before="100" w:beforeAutospacing="1" w:after="100" w:afterAutospacing="1"/>
        <w:jc w:val="both"/>
        <w:rPr>
          <w:sz w:val="28"/>
          <w:szCs w:val="28"/>
        </w:rPr>
      </w:pPr>
      <w:r w:rsidRPr="00675476">
        <w:rPr>
          <w:sz w:val="28"/>
          <w:szCs w:val="28"/>
        </w:rPr>
        <w:t>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культуре;</w:t>
      </w:r>
    </w:p>
    <w:p w:rsidR="00CC57C0" w:rsidRPr="00675476" w:rsidRDefault="00CC57C0" w:rsidP="00CC57C0">
      <w:pPr>
        <w:numPr>
          <w:ilvl w:val="0"/>
          <w:numId w:val="10"/>
        </w:numPr>
        <w:suppressAutoHyphens/>
        <w:spacing w:before="100" w:beforeAutospacing="1" w:after="100" w:afterAutospacing="1"/>
        <w:jc w:val="both"/>
        <w:rPr>
          <w:sz w:val="28"/>
          <w:szCs w:val="28"/>
        </w:rPr>
      </w:pPr>
      <w:r w:rsidRPr="00675476">
        <w:rPr>
          <w:sz w:val="28"/>
          <w:szCs w:val="28"/>
        </w:rPr>
        <w:t>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CC57C0" w:rsidRPr="00675476" w:rsidRDefault="00CC57C0" w:rsidP="00CC57C0">
      <w:pPr>
        <w:pStyle w:val="a4"/>
        <w:numPr>
          <w:ilvl w:val="0"/>
          <w:numId w:val="10"/>
        </w:numPr>
        <w:rPr>
          <w:rFonts w:eastAsia="Times New Roman"/>
          <w:sz w:val="28"/>
          <w:szCs w:val="28"/>
        </w:rPr>
      </w:pPr>
      <w:r w:rsidRPr="00675476">
        <w:rPr>
          <w:rFonts w:eastAsia="Times New Roman"/>
          <w:sz w:val="28"/>
          <w:szCs w:val="28"/>
        </w:rPr>
        <w:t>осознание ответственности за общее благополучие;</w:t>
      </w:r>
    </w:p>
    <w:p w:rsidR="00CC57C0" w:rsidRPr="00675476" w:rsidRDefault="00CC57C0" w:rsidP="00CC57C0">
      <w:pPr>
        <w:pStyle w:val="a4"/>
        <w:numPr>
          <w:ilvl w:val="0"/>
          <w:numId w:val="10"/>
        </w:numPr>
        <w:rPr>
          <w:rFonts w:eastAsia="Times New Roman"/>
          <w:sz w:val="28"/>
          <w:szCs w:val="28"/>
        </w:rPr>
      </w:pPr>
      <w:r w:rsidRPr="00675476">
        <w:rPr>
          <w:rFonts w:eastAsia="Times New Roman"/>
          <w:sz w:val="28"/>
          <w:szCs w:val="28"/>
        </w:rPr>
        <w:t>развитие этических чувств;</w:t>
      </w:r>
    </w:p>
    <w:p w:rsidR="00CC57C0" w:rsidRPr="00675476" w:rsidRDefault="00CC57C0" w:rsidP="00CC57C0">
      <w:pPr>
        <w:pStyle w:val="a4"/>
        <w:numPr>
          <w:ilvl w:val="0"/>
          <w:numId w:val="10"/>
        </w:numPr>
        <w:rPr>
          <w:rFonts w:eastAsia="Times New Roman"/>
          <w:sz w:val="28"/>
          <w:szCs w:val="28"/>
        </w:rPr>
      </w:pPr>
      <w:r w:rsidRPr="00675476">
        <w:rPr>
          <w:rFonts w:eastAsia="Times New Roman"/>
          <w:sz w:val="28"/>
          <w:szCs w:val="28"/>
        </w:rPr>
        <w:t>установка на здоровый образ жизни;</w:t>
      </w:r>
    </w:p>
    <w:p w:rsidR="00CC57C0" w:rsidRPr="00675476" w:rsidRDefault="00CC57C0" w:rsidP="00CC57C0">
      <w:pPr>
        <w:pStyle w:val="a4"/>
        <w:numPr>
          <w:ilvl w:val="0"/>
          <w:numId w:val="10"/>
        </w:numPr>
        <w:rPr>
          <w:rFonts w:eastAsia="Times New Roman"/>
          <w:sz w:val="28"/>
          <w:szCs w:val="28"/>
        </w:rPr>
      </w:pPr>
      <w:r w:rsidRPr="00675476">
        <w:rPr>
          <w:rFonts w:eastAsia="Times New Roman"/>
          <w:sz w:val="28"/>
          <w:szCs w:val="28"/>
        </w:rPr>
        <w:t>самооценка.</w:t>
      </w:r>
    </w:p>
    <w:p w:rsidR="00CC57C0" w:rsidRDefault="00CC57C0" w:rsidP="00CC57C0">
      <w:pPr>
        <w:jc w:val="both"/>
        <w:rPr>
          <w:color w:val="000000"/>
          <w:sz w:val="28"/>
          <w:szCs w:val="28"/>
        </w:rPr>
      </w:pPr>
    </w:p>
    <w:sectPr w:rsidR="00CC57C0" w:rsidSect="001F424E">
      <w:pgSz w:w="11906" w:h="16838"/>
      <w:pgMar w:top="540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8863D56"/>
    <w:multiLevelType w:val="hybridMultilevel"/>
    <w:tmpl w:val="355688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1D99"/>
    <w:multiLevelType w:val="hybridMultilevel"/>
    <w:tmpl w:val="5EE84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42001"/>
    <w:multiLevelType w:val="hybridMultilevel"/>
    <w:tmpl w:val="BA142A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C4B70"/>
    <w:multiLevelType w:val="hybridMultilevel"/>
    <w:tmpl w:val="63C01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D0F2D"/>
    <w:multiLevelType w:val="hybridMultilevel"/>
    <w:tmpl w:val="B9744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734BE2"/>
    <w:multiLevelType w:val="hybridMultilevel"/>
    <w:tmpl w:val="1BCCB1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A1915"/>
    <w:multiLevelType w:val="singleLevel"/>
    <w:tmpl w:val="9DFC402A"/>
    <w:lvl w:ilvl="0">
      <w:start w:val="1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abstractNum w:abstractNumId="11">
    <w:nsid w:val="727E1AF4"/>
    <w:multiLevelType w:val="hybridMultilevel"/>
    <w:tmpl w:val="F07EA65C"/>
    <w:lvl w:ilvl="0" w:tplc="CDB89BC2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6207CDD"/>
    <w:multiLevelType w:val="hybridMultilevel"/>
    <w:tmpl w:val="0E68F3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A74EDC"/>
    <w:multiLevelType w:val="hybridMultilevel"/>
    <w:tmpl w:val="71B0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97087"/>
    <w:multiLevelType w:val="singleLevel"/>
    <w:tmpl w:val="9DFC402A"/>
    <w:lvl w:ilvl="0">
      <w:start w:val="1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3"/>
  </w:num>
  <w:num w:numId="13">
    <w:abstractNumId w:val="7"/>
  </w:num>
  <w:num w:numId="14">
    <w:abstractNumId w:val="4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22"/>
    <w:rsid w:val="000169A7"/>
    <w:rsid w:val="00026043"/>
    <w:rsid w:val="000266ED"/>
    <w:rsid w:val="0002698A"/>
    <w:rsid w:val="00084A22"/>
    <w:rsid w:val="000F3E1A"/>
    <w:rsid w:val="000F52A9"/>
    <w:rsid w:val="0010596E"/>
    <w:rsid w:val="00116631"/>
    <w:rsid w:val="00174B16"/>
    <w:rsid w:val="0017554A"/>
    <w:rsid w:val="00187D93"/>
    <w:rsid w:val="00195C22"/>
    <w:rsid w:val="001B0B62"/>
    <w:rsid w:val="001B529B"/>
    <w:rsid w:val="001C45CB"/>
    <w:rsid w:val="001D7D1C"/>
    <w:rsid w:val="001F424E"/>
    <w:rsid w:val="00215D52"/>
    <w:rsid w:val="00226DB4"/>
    <w:rsid w:val="00227EEB"/>
    <w:rsid w:val="00234DFC"/>
    <w:rsid w:val="00290C6E"/>
    <w:rsid w:val="002A1B09"/>
    <w:rsid w:val="002E44B0"/>
    <w:rsid w:val="002E5BA5"/>
    <w:rsid w:val="003049F3"/>
    <w:rsid w:val="0032005A"/>
    <w:rsid w:val="0032331F"/>
    <w:rsid w:val="00355753"/>
    <w:rsid w:val="003D228C"/>
    <w:rsid w:val="00400C68"/>
    <w:rsid w:val="00457F90"/>
    <w:rsid w:val="004A14CA"/>
    <w:rsid w:val="004A2550"/>
    <w:rsid w:val="004C6EC2"/>
    <w:rsid w:val="00505F05"/>
    <w:rsid w:val="0054028A"/>
    <w:rsid w:val="005560DA"/>
    <w:rsid w:val="0056205A"/>
    <w:rsid w:val="00591063"/>
    <w:rsid w:val="00597537"/>
    <w:rsid w:val="005A407D"/>
    <w:rsid w:val="005D3F43"/>
    <w:rsid w:val="005D6916"/>
    <w:rsid w:val="005F2269"/>
    <w:rsid w:val="005F28C0"/>
    <w:rsid w:val="00675476"/>
    <w:rsid w:val="00683887"/>
    <w:rsid w:val="0069605D"/>
    <w:rsid w:val="006D5F8E"/>
    <w:rsid w:val="006E1ED7"/>
    <w:rsid w:val="007108B2"/>
    <w:rsid w:val="00753BDD"/>
    <w:rsid w:val="00776CC5"/>
    <w:rsid w:val="007E0555"/>
    <w:rsid w:val="007E30FE"/>
    <w:rsid w:val="007E59A4"/>
    <w:rsid w:val="007E7DF1"/>
    <w:rsid w:val="008078AB"/>
    <w:rsid w:val="008329D3"/>
    <w:rsid w:val="0084349A"/>
    <w:rsid w:val="00863E09"/>
    <w:rsid w:val="0088209D"/>
    <w:rsid w:val="008C4D80"/>
    <w:rsid w:val="008D1B7C"/>
    <w:rsid w:val="008D3DCB"/>
    <w:rsid w:val="00903EFA"/>
    <w:rsid w:val="00966FDE"/>
    <w:rsid w:val="009B4BB4"/>
    <w:rsid w:val="009D5D7B"/>
    <w:rsid w:val="00A12985"/>
    <w:rsid w:val="00A37674"/>
    <w:rsid w:val="00A51C87"/>
    <w:rsid w:val="00A85B2A"/>
    <w:rsid w:val="00A85B59"/>
    <w:rsid w:val="00AF598F"/>
    <w:rsid w:val="00B72FC5"/>
    <w:rsid w:val="00BA59A4"/>
    <w:rsid w:val="00C36354"/>
    <w:rsid w:val="00CB473D"/>
    <w:rsid w:val="00CC57C0"/>
    <w:rsid w:val="00D148B2"/>
    <w:rsid w:val="00D17EAD"/>
    <w:rsid w:val="00D350CF"/>
    <w:rsid w:val="00D551B2"/>
    <w:rsid w:val="00D64825"/>
    <w:rsid w:val="00DD7900"/>
    <w:rsid w:val="00E504D4"/>
    <w:rsid w:val="00E72FCE"/>
    <w:rsid w:val="00EA1099"/>
    <w:rsid w:val="00ED2A20"/>
    <w:rsid w:val="00EF0A6E"/>
    <w:rsid w:val="00EF7F68"/>
    <w:rsid w:val="00FB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B0B62"/>
    <w:pPr>
      <w:tabs>
        <w:tab w:val="left" w:pos="709"/>
      </w:tabs>
      <w:suppressAutoHyphens/>
      <w:spacing w:line="200" w:lineRule="atLeast"/>
    </w:pPr>
    <w:rPr>
      <w:rFonts w:ascii="Liberation Serif" w:hAnsi="Liberation Serif" w:cs="DejaVu Sans"/>
      <w:sz w:val="24"/>
      <w:szCs w:val="24"/>
    </w:rPr>
  </w:style>
  <w:style w:type="paragraph" w:styleId="a4">
    <w:name w:val="List Paragraph"/>
    <w:basedOn w:val="a"/>
    <w:qFormat/>
    <w:rsid w:val="003D228C"/>
    <w:pPr>
      <w:widowControl w:val="0"/>
      <w:suppressAutoHyphens/>
      <w:ind w:left="720"/>
    </w:pPr>
    <w:rPr>
      <w:rFonts w:eastAsia="DejaVu Sans" w:cs="Lohit Hindi"/>
      <w:kern w:val="2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0269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B0B62"/>
    <w:pPr>
      <w:tabs>
        <w:tab w:val="left" w:pos="709"/>
      </w:tabs>
      <w:suppressAutoHyphens/>
      <w:spacing w:line="200" w:lineRule="atLeast"/>
    </w:pPr>
    <w:rPr>
      <w:rFonts w:ascii="Liberation Serif" w:hAnsi="Liberation Serif" w:cs="DejaVu Sans"/>
      <w:sz w:val="24"/>
      <w:szCs w:val="24"/>
    </w:rPr>
  </w:style>
  <w:style w:type="paragraph" w:styleId="a4">
    <w:name w:val="List Paragraph"/>
    <w:basedOn w:val="a"/>
    <w:qFormat/>
    <w:rsid w:val="003D228C"/>
    <w:pPr>
      <w:widowControl w:val="0"/>
      <w:suppressAutoHyphens/>
      <w:ind w:left="720"/>
    </w:pPr>
    <w:rPr>
      <w:rFonts w:eastAsia="DejaVu Sans" w:cs="Lohit Hindi"/>
      <w:kern w:val="2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0269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0864-91AD-4D76-B8EE-35A9FBCB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920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DreamLair</Company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Loner-XP</dc:creator>
  <cp:keywords/>
  <cp:lastModifiedBy>марат</cp:lastModifiedBy>
  <cp:revision>10</cp:revision>
  <cp:lastPrinted>2020-01-06T19:26:00Z</cp:lastPrinted>
  <dcterms:created xsi:type="dcterms:W3CDTF">2017-12-08T14:02:00Z</dcterms:created>
  <dcterms:modified xsi:type="dcterms:W3CDTF">2021-11-09T21:27:00Z</dcterms:modified>
</cp:coreProperties>
</file>